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7071C048" w:rsidR="0012032E" w:rsidRPr="0012032E" w:rsidRDefault="001009DB" w:rsidP="00EE1350">
      <w:pPr>
        <w:ind w:left="708" w:firstLine="387"/>
        <w:jc w:val="center"/>
        <w:rPr>
          <w:b/>
          <w:sz w:val="24"/>
          <w:szCs w:val="24"/>
        </w:rPr>
      </w:pPr>
      <w:r w:rsidRPr="0012032E">
        <w:rPr>
          <w:b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8240" behindDoc="0" locked="0" layoutInCell="1" allowOverlap="1" wp14:anchorId="0E6581C8" wp14:editId="730194E3">
            <wp:simplePos x="0" y="0"/>
            <wp:positionH relativeFrom="column">
              <wp:posOffset>3880485</wp:posOffset>
            </wp:positionH>
            <wp:positionV relativeFrom="paragraph">
              <wp:posOffset>47</wp:posOffset>
            </wp:positionV>
            <wp:extent cx="2514600" cy="824230"/>
            <wp:effectExtent l="0" t="0" r="0" b="0"/>
            <wp:wrapTopAndBottom/>
            <wp:docPr id="1" name="Pilt 1" descr="C:\Users\Arved-Max\AppData\Local\Temp\Rar$DIa0.940\Interreg_Europe_logo_no_origam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Temp\Rar$DIa0.940\Interreg_Europe_logo_no_origami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6098A25A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7A3B72" w:rsidRPr="007A3B72">
        <w:rPr>
          <w:rFonts w:cs="Segoe UI Semilight"/>
          <w:sz w:val="28"/>
        </w:rPr>
        <w:t>ARHITEKTŪRAS DAĻA</w:t>
      </w:r>
      <w:r w:rsidR="00E66718">
        <w:rPr>
          <w:rFonts w:cs="Segoe UI Semilight"/>
          <w:sz w:val="28"/>
        </w:rPr>
        <w:t>.</w:t>
      </w:r>
      <w:r w:rsidR="00162113">
        <w:rPr>
          <w:rFonts w:cs="Segoe UI Semilight"/>
          <w:sz w:val="28"/>
        </w:rPr>
        <w:t xml:space="preserve"> </w:t>
      </w:r>
      <w:r w:rsidR="00162113" w:rsidRPr="00162113">
        <w:rPr>
          <w:rFonts w:cs="Segoe UI Semilight"/>
          <w:sz w:val="28"/>
        </w:rPr>
        <w:t>ARHITEKTŪRAS RISINĀJUMI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5569A3A7" w:rsidR="00C91374" w:rsidRPr="001A5CA6" w:rsidRDefault="007A3B72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2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61BE191E" w:rsidR="008B048B" w:rsidRPr="000350B4" w:rsidRDefault="00E66718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2.</w:t>
            </w:r>
            <w:r w:rsidR="00162113">
              <w:rPr>
                <w:rFonts w:cs="Segoe UI Semilight"/>
              </w:rPr>
              <w:t>3</w:t>
            </w:r>
            <w:r>
              <w:rPr>
                <w:rFonts w:cs="Segoe UI Semilight"/>
              </w:rPr>
              <w:t xml:space="preserve"> </w:t>
            </w:r>
            <w:r w:rsidR="00162113" w:rsidRPr="00162113">
              <w:rPr>
                <w:rFonts w:cs="Segoe UI Semilight"/>
              </w:rPr>
              <w:t>ARHITEKTŪRAS RISINĀJUMI</w:t>
            </w:r>
            <w:bookmarkStart w:id="0" w:name="_GoBack"/>
            <w:bookmarkEnd w:id="0"/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proofErr w:type="spellStart"/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</w:t>
            </w:r>
            <w:proofErr w:type="spellEnd"/>
            <w:r w:rsidRPr="00C91374">
              <w:rPr>
                <w:rFonts w:eastAsia="Calibri"/>
                <w:spacing w:val="-5"/>
              </w:rPr>
              <w:t xml:space="preserve"> </w:t>
            </w:r>
            <w:proofErr w:type="spellStart"/>
            <w:r w:rsidRPr="00C91374">
              <w:rPr>
                <w:rFonts w:eastAsia="Calibri"/>
                <w:spacing w:val="-5"/>
              </w:rPr>
              <w:t>Safont-Tria</w:t>
            </w:r>
            <w:proofErr w:type="spellEnd"/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proofErr w:type="spellStart"/>
            <w:r w:rsidRPr="00EB61CD">
              <w:rPr>
                <w:rFonts w:eastAsia="Calibri"/>
                <w:spacing w:val="-5"/>
              </w:rPr>
              <w:t>Jordi</w:t>
            </w:r>
            <w:proofErr w:type="spellEnd"/>
            <w:r w:rsidRPr="00EB61CD">
              <w:rPr>
                <w:rFonts w:eastAsia="Calibri"/>
                <w:spacing w:val="-5"/>
              </w:rPr>
              <w:t xml:space="preserve"> </w:t>
            </w:r>
            <w:proofErr w:type="spellStart"/>
            <w:r w:rsidRPr="00EB61CD">
              <w:rPr>
                <w:rFonts w:eastAsia="Calibri"/>
                <w:spacing w:val="-5"/>
              </w:rPr>
              <w:t>Safont-Tria</w:t>
            </w:r>
            <w:proofErr w:type="spellEnd"/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4C6A4D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2113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C6A4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048B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49C2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18"/>
    <w:rsid w:val="00E6672E"/>
    <w:rsid w:val="00E705A7"/>
    <w:rsid w:val="00E71D26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58A3F-5442-4D9E-A527-20FB92E1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1412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16</cp:revision>
  <cp:lastPrinted>2017-05-17T05:28:00Z</cp:lastPrinted>
  <dcterms:created xsi:type="dcterms:W3CDTF">2017-05-16T07:42:00Z</dcterms:created>
  <dcterms:modified xsi:type="dcterms:W3CDTF">2018-06-11T13:54:00Z</dcterms:modified>
</cp:coreProperties>
</file>